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265103"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265103" w:rsidRDefault="00327652" w:rsidP="00DD5497">
      <w:pPr>
        <w:ind w:left="357"/>
        <w:jc w:val="both"/>
        <w:rPr>
          <w:rFonts w:ascii="Arial" w:hAnsi="Arial" w:cs="Arial"/>
        </w:rPr>
      </w:pPr>
      <w:r w:rsidRPr="00265103">
        <w:rPr>
          <w:rFonts w:ascii="Arial" w:hAnsi="Arial" w:cs="Arial"/>
        </w:rPr>
        <w:t xml:space="preserve">Bankovní spojení: </w:t>
      </w:r>
      <w:r w:rsidRPr="00265103">
        <w:rPr>
          <w:rFonts w:ascii="Arial" w:hAnsi="Arial" w:cs="Arial"/>
        </w:rPr>
        <w:tab/>
        <w:t>Komerční banka, a.s., pobočka Brno – venkov</w:t>
      </w:r>
    </w:p>
    <w:p w14:paraId="466FEF8E" w14:textId="77777777" w:rsidR="00327652" w:rsidRPr="00265103" w:rsidRDefault="00327652" w:rsidP="00DD5497">
      <w:pPr>
        <w:ind w:left="357"/>
        <w:jc w:val="both"/>
        <w:rPr>
          <w:rFonts w:ascii="Arial" w:hAnsi="Arial" w:cs="Arial"/>
        </w:rPr>
      </w:pPr>
      <w:r w:rsidRPr="00265103">
        <w:rPr>
          <w:rFonts w:ascii="Arial" w:hAnsi="Arial" w:cs="Arial"/>
        </w:rPr>
        <w:t xml:space="preserve">Číslo účtu: </w:t>
      </w:r>
      <w:r w:rsidRPr="00265103">
        <w:rPr>
          <w:rFonts w:ascii="Arial" w:hAnsi="Arial" w:cs="Arial"/>
        </w:rPr>
        <w:tab/>
      </w:r>
      <w:r w:rsidRPr="00265103">
        <w:rPr>
          <w:rFonts w:ascii="Arial" w:hAnsi="Arial" w:cs="Arial"/>
        </w:rPr>
        <w:tab/>
        <w:t>29639641/0100</w:t>
      </w:r>
    </w:p>
    <w:p w14:paraId="395303D8" w14:textId="77777777" w:rsidR="00265103" w:rsidRPr="00265103" w:rsidRDefault="00265103" w:rsidP="00265103">
      <w:pPr>
        <w:ind w:left="357"/>
        <w:jc w:val="both"/>
        <w:rPr>
          <w:rFonts w:ascii="Arial" w:hAnsi="Arial" w:cs="Arial"/>
        </w:rPr>
      </w:pPr>
      <w:r w:rsidRPr="00265103">
        <w:rPr>
          <w:rFonts w:ascii="Arial" w:hAnsi="Arial" w:cs="Arial"/>
        </w:rPr>
        <w:t>Zástupce ve věcech technických: Tomáš Bezděk; funkce: strojní technik</w:t>
      </w:r>
    </w:p>
    <w:p w14:paraId="40C757B3" w14:textId="77777777" w:rsidR="00265103" w:rsidRPr="00265103" w:rsidRDefault="00265103" w:rsidP="00265103">
      <w:pPr>
        <w:ind w:left="357"/>
        <w:jc w:val="both"/>
        <w:rPr>
          <w:rFonts w:ascii="Arial" w:hAnsi="Arial" w:cs="Arial"/>
        </w:rPr>
      </w:pPr>
      <w:r w:rsidRPr="00265103">
        <w:rPr>
          <w:rFonts w:ascii="Arial" w:hAnsi="Arial" w:cs="Arial"/>
        </w:rPr>
        <w:t>Tel:</w:t>
      </w:r>
      <w:r w:rsidRPr="00265103">
        <w:rPr>
          <w:rFonts w:ascii="Arial" w:hAnsi="Arial" w:cs="Arial"/>
        </w:rPr>
        <w:tab/>
      </w:r>
      <w:r w:rsidRPr="00265103">
        <w:rPr>
          <w:rFonts w:ascii="Arial" w:hAnsi="Arial" w:cs="Arial"/>
        </w:rPr>
        <w:tab/>
      </w:r>
      <w:r w:rsidRPr="00265103">
        <w:rPr>
          <w:rFonts w:ascii="Arial" w:hAnsi="Arial" w:cs="Arial"/>
        </w:rPr>
        <w:tab/>
        <w:t>+420 725 502 860</w:t>
      </w:r>
    </w:p>
    <w:p w14:paraId="3A7C4CE3" w14:textId="77777777" w:rsidR="00265103" w:rsidRPr="005B737B" w:rsidRDefault="00265103" w:rsidP="00265103">
      <w:pPr>
        <w:ind w:left="357"/>
        <w:jc w:val="both"/>
        <w:rPr>
          <w:rFonts w:ascii="Arial" w:hAnsi="Arial" w:cs="Arial"/>
        </w:rPr>
      </w:pPr>
      <w:r w:rsidRPr="005B737B">
        <w:rPr>
          <w:rFonts w:ascii="Arial" w:hAnsi="Arial" w:cs="Arial"/>
        </w:rPr>
        <w:t>Email:</w:t>
      </w:r>
      <w:r w:rsidRPr="005B737B">
        <w:rPr>
          <w:rFonts w:ascii="Arial" w:hAnsi="Arial" w:cs="Arial"/>
        </w:rPr>
        <w:tab/>
      </w:r>
      <w:r w:rsidRPr="005B737B">
        <w:rPr>
          <w:rFonts w:ascii="Arial" w:hAnsi="Arial" w:cs="Arial"/>
        </w:rPr>
        <w:tab/>
        <w:t>bezdek@pmo.cz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45DC9F1D"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 xml:space="preserve">s názvem </w:t>
      </w:r>
      <w:r w:rsidR="000B5CDD">
        <w:rPr>
          <w:rFonts w:ascii="Arial" w:hAnsi="Arial" w:cs="Arial"/>
        </w:rPr>
        <w:t>„</w:t>
      </w:r>
      <w:r w:rsidR="00C17E4C" w:rsidRPr="00C17E4C">
        <w:rPr>
          <w:rFonts w:ascii="Arial" w:hAnsi="Arial" w:cs="Arial"/>
        </w:rPr>
        <w:t>Hráz Cholinky, Horka n/M, ř.km 0,800-0,900 - oprava bezpečnostního přelivu hráze</w:t>
      </w:r>
      <w:r w:rsidR="000B5CDD">
        <w:rPr>
          <w:rFonts w:ascii="Arial" w:hAnsi="Arial" w:cs="Arial"/>
        </w:rPr>
        <w:t xml:space="preserve"> – projektová dokumentace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306DE1F7"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C17E4C" w:rsidRPr="00C17E4C">
        <w:rPr>
          <w:rFonts w:ascii="Arial" w:hAnsi="Arial" w:cs="Arial"/>
        </w:rPr>
        <w:t>Hráz Cholinky, Horka n/M, ř.km 0,800-0,900 - oprava bezpečnostního přelivu hráze</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504EA1AF" w:rsidR="00EE3BB7" w:rsidRDefault="000A3646" w:rsidP="000A3646">
      <w:pPr>
        <w:tabs>
          <w:tab w:val="left" w:pos="0"/>
        </w:tabs>
        <w:ind w:left="425"/>
        <w:jc w:val="center"/>
        <w:rPr>
          <w:rFonts w:ascii="Arial" w:hAnsi="Arial" w:cs="Arial"/>
          <w:b/>
        </w:rPr>
      </w:pPr>
      <w:r w:rsidRPr="000A3646">
        <w:rPr>
          <w:rFonts w:ascii="Arial" w:hAnsi="Arial" w:cs="Arial"/>
          <w:b/>
        </w:rPr>
        <w:t>„</w:t>
      </w:r>
      <w:r w:rsidR="00C17E4C" w:rsidRPr="00C17E4C">
        <w:rPr>
          <w:rFonts w:ascii="Arial" w:hAnsi="Arial" w:cs="Arial"/>
          <w:b/>
        </w:rPr>
        <w:t>Hráz Cholinky, Horka n/M, ř.km 0,800-0,900 - oprava bezpečnostního přelivu hráze</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íla je též zpracování dílčích projektových dokumentací pro objekty či podobjekty,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07726559"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sidRPr="003606BC">
        <w:rPr>
          <w:rFonts w:ascii="Arial" w:hAnsi="Arial" w:cs="Arial"/>
          <w:lang w:eastAsia="cs-CZ"/>
        </w:rPr>
        <w:t>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w:t>
      </w:r>
      <w:r w:rsidRPr="0071466A">
        <w:rPr>
          <w:rFonts w:ascii="Arial" w:hAnsi="Arial" w:cs="Arial"/>
        </w:rPr>
        <w:lastRenderedPageBreak/>
        <w:t xml:space="preserve">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77BE1266" w14:textId="2BD47B06" w:rsidR="00353691" w:rsidRDefault="00353691" w:rsidP="005340E7">
      <w:pPr>
        <w:numPr>
          <w:ilvl w:val="0"/>
          <w:numId w:val="16"/>
        </w:numPr>
        <w:tabs>
          <w:tab w:val="left" w:pos="0"/>
        </w:tabs>
        <w:ind w:left="782" w:hanging="357"/>
        <w:jc w:val="both"/>
        <w:rPr>
          <w:rFonts w:ascii="Arial" w:hAnsi="Arial" w:cs="Arial"/>
        </w:rPr>
      </w:pPr>
      <w:r>
        <w:rPr>
          <w:rFonts w:ascii="Arial" w:hAnsi="Arial" w:cs="Arial"/>
        </w:rPr>
        <w:t>návrh a ověření zemníku pro doplnění tělesa hráze, včetně laboratorních rozborů vhodnosti zeminy pro homogenní hráze;</w:t>
      </w:r>
    </w:p>
    <w:p w14:paraId="204A946F" w14:textId="384D1582" w:rsidR="009A26D6" w:rsidRPr="0071466A" w:rsidRDefault="009A26D6" w:rsidP="005340E7">
      <w:pPr>
        <w:numPr>
          <w:ilvl w:val="0"/>
          <w:numId w:val="16"/>
        </w:numPr>
        <w:tabs>
          <w:tab w:val="left" w:pos="0"/>
        </w:tabs>
        <w:ind w:left="782" w:hanging="357"/>
        <w:jc w:val="both"/>
        <w:rPr>
          <w:rFonts w:ascii="Arial" w:hAnsi="Arial" w:cs="Arial"/>
        </w:rPr>
      </w:pPr>
      <w:bookmarkStart w:id="0" w:name="_Hlk187398661"/>
      <w:r w:rsidRPr="0071466A">
        <w:rPr>
          <w:rFonts w:ascii="Arial" w:hAnsi="Arial" w:cs="Arial"/>
        </w:rPr>
        <w:t>geodetické zaměření v rozsahu nezbytném pro zpracování Díla</w:t>
      </w:r>
      <w:r w:rsidR="00EF5417">
        <w:rPr>
          <w:rFonts w:ascii="Arial" w:hAnsi="Arial" w:cs="Arial"/>
        </w:rPr>
        <w:t>, srovnání stávajícího stavu s</w:t>
      </w:r>
      <w:r w:rsidR="00AB207B">
        <w:rPr>
          <w:rFonts w:ascii="Arial" w:hAnsi="Arial" w:cs="Arial"/>
        </w:rPr>
        <w:t> archivní projektovou dokumentací</w:t>
      </w:r>
      <w:r w:rsidRPr="0071466A">
        <w:rPr>
          <w:rFonts w:ascii="Arial" w:hAnsi="Arial" w:cs="Arial"/>
        </w:rPr>
        <w:t>;</w:t>
      </w:r>
    </w:p>
    <w:bookmarkEnd w:id="0"/>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4AA6B1BE"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 xml:space="preserve">nutné k podání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lastRenderedPageBreak/>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.xls, výkresy v podobě .dwg nebo .dgn a kompletní dokumentaci v podobě .pdf),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.xml.</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56D0FFA1"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1" w:name="_Hlk126327555"/>
      <w:r>
        <w:rPr>
          <w:rFonts w:ascii="Arial" w:hAnsi="Arial" w:cs="Arial"/>
        </w:rPr>
        <w:t>souhlasu</w:t>
      </w:r>
      <w:bookmarkEnd w:id="1"/>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2EF64F0C"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w:t>
      </w:r>
      <w:r w:rsidRPr="009C782F">
        <w:rPr>
          <w:rFonts w:ascii="Arial" w:hAnsi="Arial" w:cs="Arial"/>
        </w:rPr>
        <w:lastRenderedPageBreak/>
        <w:t xml:space="preserve">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3A434AF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3" w:name="_Hlk126591312"/>
            <w:r w:rsidR="00481E01" w:rsidRPr="00556CF7">
              <w:rPr>
                <w:rFonts w:ascii="Arial" w:hAnsi="Arial" w:cs="Arial"/>
              </w:rPr>
              <w:t>DSP</w:t>
            </w:r>
            <w:bookmarkEnd w:id="3"/>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47FAE15E" w14:textId="77777777" w:rsidR="004A3E84" w:rsidRDefault="004A3E84" w:rsidP="00E676DF">
            <w:pPr>
              <w:jc w:val="both"/>
              <w:rPr>
                <w:rFonts w:ascii="Arial" w:hAnsi="Arial" w:cs="Arial"/>
              </w:rPr>
            </w:pPr>
          </w:p>
          <w:p w14:paraId="22216E41" w14:textId="42D6DD76"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429FA3C5" w:rsidR="0078254F" w:rsidRDefault="00EB3E89" w:rsidP="00E676DF">
            <w:pPr>
              <w:jc w:val="both"/>
              <w:rPr>
                <w:rFonts w:ascii="Arial" w:hAnsi="Arial" w:cs="Arial"/>
              </w:rPr>
            </w:pPr>
            <w:r>
              <w:rPr>
                <w:rFonts w:ascii="Arial" w:hAnsi="Arial" w:cs="Arial"/>
              </w:rPr>
              <w:t>t</w:t>
            </w:r>
            <w:r w:rsidRPr="003047AF">
              <w:rPr>
                <w:rFonts w:ascii="Arial" w:hAnsi="Arial" w:cs="Arial"/>
              </w:rPr>
              <w:t xml:space="preserve">ermín podání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015AA5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719EFEDA" w:rsidR="00CA7D54" w:rsidRDefault="00CA7D54" w:rsidP="00DD5497">
            <w:pPr>
              <w:jc w:val="both"/>
              <w:rPr>
                <w:rFonts w:ascii="Arial" w:hAnsi="Arial" w:cs="Arial"/>
              </w:rPr>
            </w:pPr>
            <w:bookmarkStart w:id="4" w:name="_Hlk126590499"/>
            <w:r>
              <w:rPr>
                <w:rFonts w:ascii="Arial" w:hAnsi="Arial" w:cs="Arial"/>
              </w:rPr>
              <w:t>DSP</w:t>
            </w:r>
            <w:bookmarkEnd w:id="4"/>
            <w:r w:rsidR="004B40F1">
              <w:rPr>
                <w:rFonts w:ascii="Arial" w:hAnsi="Arial" w:cs="Arial"/>
              </w:rPr>
              <w:t xml:space="preserve"> vč. </w:t>
            </w:r>
            <w:r w:rsidR="00515F73">
              <w:rPr>
                <w:rFonts w:ascii="Arial" w:hAnsi="Arial" w:cs="Arial"/>
              </w:rPr>
              <w:t>inženýrské činnosti</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7BA3E196"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130180A1"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0B5CDD">
        <w:rPr>
          <w:rFonts w:ascii="Arial" w:hAnsi="Arial" w:cs="Arial"/>
          <w:szCs w:val="24"/>
        </w:rPr>
        <w:t>třech</w:t>
      </w:r>
      <w:r w:rsidRPr="002005D3">
        <w:rPr>
          <w:rFonts w:ascii="Arial" w:hAnsi="Arial" w:cs="Arial"/>
          <w:szCs w:val="24"/>
        </w:rPr>
        <w:t xml:space="preserve"> stejnopisech, z nichž </w:t>
      </w:r>
      <w:r w:rsidR="000B5CDD">
        <w:rPr>
          <w:rFonts w:ascii="Arial" w:hAnsi="Arial" w:cs="Arial"/>
          <w:szCs w:val="24"/>
        </w:rPr>
        <w:t>dva</w:t>
      </w:r>
      <w:bookmarkStart w:id="5" w:name="_GoBack"/>
      <w:bookmarkEnd w:id="5"/>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6"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6"/>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bjednatel při výkonu zástupčího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108C3" w14:textId="77777777" w:rsidR="00CA0F43" w:rsidRDefault="00CA0F43" w:rsidP="00B2498C">
      <w:r>
        <w:separator/>
      </w:r>
    </w:p>
  </w:endnote>
  <w:endnote w:type="continuationSeparator" w:id="0">
    <w:p w14:paraId="4F7C0AAF" w14:textId="77777777" w:rsidR="00CA0F43" w:rsidRDefault="00CA0F43"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3CB327E2"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0B5CDD">
      <w:rPr>
        <w:rFonts w:cs="Arial"/>
        <w:b/>
        <w:noProof/>
        <w:color w:val="808080"/>
      </w:rPr>
      <w:t>7</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0B5CDD">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AB7C" w14:textId="77777777" w:rsidR="00CA0F43" w:rsidRDefault="00CA0F43" w:rsidP="00B2498C">
      <w:r>
        <w:separator/>
      </w:r>
    </w:p>
  </w:footnote>
  <w:footnote w:type="continuationSeparator" w:id="0">
    <w:p w14:paraId="4B1ED822" w14:textId="77777777" w:rsidR="00CA0F43" w:rsidRDefault="00CA0F43"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5CDD"/>
    <w:rsid w:val="000B7DBD"/>
    <w:rsid w:val="000C1527"/>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103"/>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3691"/>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D019B"/>
    <w:rsid w:val="004D5C59"/>
    <w:rsid w:val="004E5274"/>
    <w:rsid w:val="004E5A51"/>
    <w:rsid w:val="004F44E0"/>
    <w:rsid w:val="0050166E"/>
    <w:rsid w:val="00501993"/>
    <w:rsid w:val="005030EB"/>
    <w:rsid w:val="00505A66"/>
    <w:rsid w:val="00506A1F"/>
    <w:rsid w:val="0051201B"/>
    <w:rsid w:val="00515F73"/>
    <w:rsid w:val="00520C8D"/>
    <w:rsid w:val="00521426"/>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0DDF"/>
    <w:rsid w:val="00A47265"/>
    <w:rsid w:val="00A521C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207B"/>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17E4C"/>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66E9"/>
    <w:rsid w:val="00DC11BC"/>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2A0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4CB5"/>
    <w:rsid w:val="00EC7DFC"/>
    <w:rsid w:val="00ED225C"/>
    <w:rsid w:val="00ED47F6"/>
    <w:rsid w:val="00ED74AB"/>
    <w:rsid w:val="00EE3BB7"/>
    <w:rsid w:val="00EF5417"/>
    <w:rsid w:val="00F03CCE"/>
    <w:rsid w:val="00F14EAD"/>
    <w:rsid w:val="00F22003"/>
    <w:rsid w:val="00F23FCC"/>
    <w:rsid w:val="00F27229"/>
    <w:rsid w:val="00F304F1"/>
    <w:rsid w:val="00F342DE"/>
    <w:rsid w:val="00F34E5D"/>
    <w:rsid w:val="00F37B74"/>
    <w:rsid w:val="00F45248"/>
    <w:rsid w:val="00F46328"/>
    <w:rsid w:val="00F53994"/>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0A06E-0015-48D0-8533-2B8476B36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5784</Words>
  <Characters>34128</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6</cp:revision>
  <cp:lastPrinted>2023-02-06T15:28:00Z</cp:lastPrinted>
  <dcterms:created xsi:type="dcterms:W3CDTF">2025-01-10T12:00:00Z</dcterms:created>
  <dcterms:modified xsi:type="dcterms:W3CDTF">2025-01-14T09:41:00Z</dcterms:modified>
</cp:coreProperties>
</file>